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690E7" w14:textId="5613C72F" w:rsidR="00F73875" w:rsidRDefault="00476A07" w:rsidP="0050191A">
      <w:pPr>
        <w:pStyle w:val="Znag"/>
        <w:spacing w:after="480"/>
      </w:pPr>
      <w:r>
        <w:rPr>
          <w:noProof/>
          <w:lang w:eastAsia="pl-PL"/>
        </w:rPr>
        <w:drawing>
          <wp:anchor distT="0" distB="0" distL="114300" distR="114300" simplePos="0" relativeHeight="251658240" behindDoc="0" locked="0" layoutInCell="1" allowOverlap="1" wp14:anchorId="06D20491" wp14:editId="4D24FCC2">
            <wp:simplePos x="0" y="0"/>
            <wp:positionH relativeFrom="column">
              <wp:posOffset>-76835</wp:posOffset>
            </wp:positionH>
            <wp:positionV relativeFrom="paragraph">
              <wp:posOffset>-672465</wp:posOffset>
            </wp:positionV>
            <wp:extent cx="751840" cy="582930"/>
            <wp:effectExtent l="0" t="0" r="0" b="7620"/>
            <wp:wrapNone/>
            <wp:docPr id="7" name="Obraz 7" descr="C:\Users\10100474\Documents\PT\__old\_Intranet_Backup\250314\logo bez SA.jpg"/>
            <wp:cNvGraphicFramePr/>
            <a:graphic xmlns:a="http://schemas.openxmlformats.org/drawingml/2006/main">
              <a:graphicData uri="http://schemas.openxmlformats.org/drawingml/2006/picture">
                <pic:pic xmlns:pic="http://schemas.openxmlformats.org/drawingml/2006/picture">
                  <pic:nvPicPr>
                    <pic:cNvPr id="7" name="Obraz 7" descr="C:\Users\10100474\Documents\PT\__old\_Intranet_Backup\250314\logo bez SA.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1840" cy="582930"/>
                    </a:xfrm>
                    <a:prstGeom prst="rect">
                      <a:avLst/>
                    </a:prstGeom>
                    <a:noFill/>
                    <a:ln>
                      <a:noFill/>
                    </a:ln>
                  </pic:spPr>
                </pic:pic>
              </a:graphicData>
            </a:graphic>
            <wp14:sizeRelH relativeFrom="page">
              <wp14:pctWidth>0</wp14:pctWidth>
            </wp14:sizeRelH>
            <wp14:sizeRelV relativeFrom="page">
              <wp14:pctHeight>0</wp14:pctHeight>
            </wp14:sizeRelV>
          </wp:anchor>
        </w:drawing>
      </w:r>
      <w:r w:rsidR="00F73875" w:rsidRPr="00294826">
        <w:t xml:space="preserve">ZAŁĄCZNIK NR </w:t>
      </w:r>
      <w:r w:rsidR="00495697">
        <w:t>1</w:t>
      </w:r>
      <w:r w:rsidR="00417462">
        <w:t>0</w:t>
      </w:r>
      <w:r w:rsidR="00F73875" w:rsidRPr="00294826">
        <w:t xml:space="preserve"> DO SWZ</w:t>
      </w:r>
      <w:r w:rsidR="00F73875" w:rsidRPr="00294826">
        <w:tab/>
      </w:r>
      <w:r w:rsidR="00EC51DD" w:rsidRPr="00EC51DD">
        <w:t>POST/DYS/OR/GZ/04404/2025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14:paraId="434690F3" w14:textId="77777777" w:rsidTr="00EB5140">
        <w:trPr>
          <w:trHeight w:val="1820"/>
        </w:trPr>
        <w:tc>
          <w:tcPr>
            <w:tcW w:w="3656" w:type="dxa"/>
            <w:tcBorders>
              <w:top w:val="thinThickSmallGap" w:sz="12" w:space="0" w:color="0070C0"/>
              <w:bottom w:val="thinThickSmallGap" w:sz="12" w:space="0" w:color="0070C0"/>
            </w:tcBorders>
          </w:tcPr>
          <w:p w14:paraId="434690E8"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434690E9"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434690E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434690EB"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434690EC"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434690ED"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434690EE" w14:textId="65169C01"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434690EF" w14:textId="2819DBC3"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434690F0"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434690F1"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34690F2" w14:textId="65CE3036"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34690F4" w14:textId="686CA82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434690F5" w14:textId="1EAB784F"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2B7F5F" w:rsidRPr="002B7F5F">
        <w:rPr>
          <w:rFonts w:asciiTheme="minorHAnsi" w:eastAsia="Calibri" w:hAnsiTheme="minorHAnsi" w:cstheme="minorHAnsi"/>
          <w:b/>
          <w:bCs/>
          <w:i/>
          <w:szCs w:val="22"/>
          <w:lang w:eastAsia="pl-PL"/>
        </w:rPr>
        <w:t>Budowa przyłączy kablowych nN na terenie Rejonu Energetycznego Rzeszów - 3 części</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p w14:paraId="434690F6" w14:textId="77777777"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14:paraId="434690F9" w14:textId="77777777"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34690F7"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34690F8"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434690FD" w14:textId="77777777"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434690F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434690FB"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434690FC"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43469101" w14:textId="77777777"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34690F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434690FF"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43469100"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05" w14:textId="77777777"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346910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4346910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43469104"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09" w14:textId="77777777"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346910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43469107"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4346910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0D"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0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4346910B"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346910C"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11"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0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4346910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43469110"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15"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1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346911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43469114"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19"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16"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43469117"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4346911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1D"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1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4346911B"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4346911C"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21"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1E"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4346911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4346912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25"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2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4346912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43469124"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29"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26"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3469127"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43469128"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2D"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2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346912B"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4346912C"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31"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2E"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4346912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4346913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35"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3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43469133"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43469134"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43469136"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43469137" w14:textId="77777777"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3469138" w14:textId="77777777"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3469139" w14:textId="77777777"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4"/>
      <w:headerReference w:type="first" r:id="rId15"/>
      <w:footerReference w:type="first" r:id="rId16"/>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835F4" w14:textId="77777777" w:rsidR="00F27245" w:rsidRDefault="00F27245" w:rsidP="004A302B">
      <w:pPr>
        <w:spacing w:line="240" w:lineRule="auto"/>
      </w:pPr>
      <w:r>
        <w:separator/>
      </w:r>
    </w:p>
  </w:endnote>
  <w:endnote w:type="continuationSeparator" w:id="0">
    <w:p w14:paraId="7FFD35DB" w14:textId="77777777" w:rsidR="00F27245" w:rsidRDefault="00F2724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6913E" w14:textId="5B1EA270"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B41395">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B41395">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69140" w14:textId="6FEE45D5"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B41395">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B41395">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366B0" w14:textId="77777777" w:rsidR="00F27245" w:rsidRDefault="00F27245" w:rsidP="004A302B">
      <w:pPr>
        <w:spacing w:line="240" w:lineRule="auto"/>
      </w:pPr>
      <w:r>
        <w:separator/>
      </w:r>
    </w:p>
  </w:footnote>
  <w:footnote w:type="continuationSeparator" w:id="0">
    <w:p w14:paraId="057DDAAE" w14:textId="77777777" w:rsidR="00F27245" w:rsidRDefault="00F2724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6913F" w14:textId="303B0C41"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401294083">
    <w:abstractNumId w:val="13"/>
  </w:num>
  <w:num w:numId="2" w16cid:durableId="351612450">
    <w:abstractNumId w:val="8"/>
  </w:num>
  <w:num w:numId="3" w16cid:durableId="1974947242">
    <w:abstractNumId w:val="22"/>
  </w:num>
  <w:num w:numId="4" w16cid:durableId="1210267156">
    <w:abstractNumId w:val="6"/>
  </w:num>
  <w:num w:numId="5" w16cid:durableId="1544100722">
    <w:abstractNumId w:val="10"/>
  </w:num>
  <w:num w:numId="6" w16cid:durableId="521208984">
    <w:abstractNumId w:val="15"/>
  </w:num>
  <w:num w:numId="7" w16cid:durableId="2049642750">
    <w:abstractNumId w:val="16"/>
  </w:num>
  <w:num w:numId="8" w16cid:durableId="1396659149">
    <w:abstractNumId w:val="17"/>
  </w:num>
  <w:num w:numId="9" w16cid:durableId="1892306663">
    <w:abstractNumId w:val="7"/>
  </w:num>
  <w:num w:numId="10" w16cid:durableId="1714039464">
    <w:abstractNumId w:val="18"/>
  </w:num>
  <w:num w:numId="11" w16cid:durableId="2122527841">
    <w:abstractNumId w:val="4"/>
  </w:num>
  <w:num w:numId="12" w16cid:durableId="1649630803">
    <w:abstractNumId w:val="19"/>
  </w:num>
  <w:num w:numId="13" w16cid:durableId="1591154600">
    <w:abstractNumId w:val="12"/>
  </w:num>
  <w:num w:numId="14" w16cid:durableId="120997449">
    <w:abstractNumId w:val="3"/>
  </w:num>
  <w:num w:numId="15" w16cid:durableId="1376275215">
    <w:abstractNumId w:val="11"/>
  </w:num>
  <w:num w:numId="16" w16cid:durableId="19293456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93958880">
    <w:abstractNumId w:val="10"/>
  </w:num>
  <w:num w:numId="18" w16cid:durableId="828716395">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641083407">
    <w:abstractNumId w:val="5"/>
  </w:num>
  <w:num w:numId="20" w16cid:durableId="1662659935">
    <w:abstractNumId w:val="21"/>
  </w:num>
  <w:num w:numId="21" w16cid:durableId="1037317970">
    <w:abstractNumId w:val="9"/>
  </w:num>
  <w:num w:numId="22" w16cid:durableId="471798603">
    <w:abstractNumId w:val="14"/>
  </w:num>
  <w:num w:numId="23" w16cid:durableId="823742824">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4A7"/>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B7F5F"/>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4FF5"/>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101"/>
    <w:rsid w:val="003E0C0F"/>
    <w:rsid w:val="003E107C"/>
    <w:rsid w:val="003E3A6A"/>
    <w:rsid w:val="003E6756"/>
    <w:rsid w:val="003E760F"/>
    <w:rsid w:val="003F31AB"/>
    <w:rsid w:val="003F63B1"/>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6A0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5E7"/>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26F8"/>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055"/>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933"/>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05613"/>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7FE"/>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3E4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DFD"/>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720"/>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395"/>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4FAA"/>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08FF"/>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1B5"/>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17545"/>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97524"/>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535"/>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12D8"/>
    <w:rsid w:val="00D52AB1"/>
    <w:rsid w:val="00D532B1"/>
    <w:rsid w:val="00D54376"/>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10C5"/>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1456"/>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51DD"/>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336"/>
    <w:rsid w:val="00F1072E"/>
    <w:rsid w:val="00F158A3"/>
    <w:rsid w:val="00F165ED"/>
    <w:rsid w:val="00F17CD3"/>
    <w:rsid w:val="00F2017D"/>
    <w:rsid w:val="00F2052C"/>
    <w:rsid w:val="00F24980"/>
    <w:rsid w:val="00F259B6"/>
    <w:rsid w:val="00F27245"/>
    <w:rsid w:val="00F30FC5"/>
    <w:rsid w:val="00F3118B"/>
    <w:rsid w:val="00F31C69"/>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690E7"/>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POST/DYS/OR/GZ/04404/2025                         </dmsv2SWPP2ObjectNumber>
    <dmsv2SWPP2SumMD5 xmlns="http://schemas.microsoft.com/sharepoint/v3">634e314f041844278fee0470f480eac3</dmsv2SWPP2SumMD5>
    <dmsv2BaseMoved xmlns="http://schemas.microsoft.com/sharepoint/v3">false</dmsv2BaseMoved>
    <dmsv2BaseIsSensitive xmlns="http://schemas.microsoft.com/sharepoint/v3">true</dmsv2BaseIsSensitive>
    <dmsv2SWPP2IDSWPP2 xmlns="http://schemas.microsoft.com/sharepoint/v3">700912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23965436</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JEUP5JKVCYQC-91331814-18379</_dlc_DocId>
    <_dlc_DocIdUrl xmlns="a19cb1c7-c5c7-46d4-85ae-d83685407bba">
      <Url>https://swpp2.dms.gkpge.pl/sites/41/_layouts/15/DocIdRedir.aspx?ID=JEUP5JKVCYQC-91331814-18379</Url>
      <Description>JEUP5JKVCYQC-91331814-18379</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ACC789-FC6D-46B5-ACB3-FC3E5B7808F0}"/>
</file>

<file path=customXml/itemProps2.xml><?xml version="1.0" encoding="utf-8"?>
<ds:datastoreItem xmlns:ds="http://schemas.openxmlformats.org/officeDocument/2006/customXml" ds:itemID="{DE267DC7-FF77-42AE-AB27-65C8CD51D8E5}">
  <ds:schemaRefs>
    <ds:schemaRef ds:uri="http://schemas.microsoft.com/sharepoint/events"/>
  </ds:schemaRefs>
</ds:datastoreItem>
</file>

<file path=customXml/itemProps3.xml><?xml version="1.0" encoding="utf-8"?>
<ds:datastoreItem xmlns:ds="http://schemas.openxmlformats.org/officeDocument/2006/customXml" ds:itemID="{11DF9569-A26D-425E-861B-BF89DBD21A01}">
  <ds:schemaRefs>
    <ds:schemaRef ds:uri="http://schemas.openxmlformats.org/officeDocument/2006/bibliography"/>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455</Words>
  <Characters>2731</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Ruszel Wiesław [PGE Dystr. O.Rzeszów]</cp:lastModifiedBy>
  <cp:revision>15</cp:revision>
  <cp:lastPrinted>2020-02-27T07:25:00Z</cp:lastPrinted>
  <dcterms:created xsi:type="dcterms:W3CDTF">2025-01-16T08:13:00Z</dcterms:created>
  <dcterms:modified xsi:type="dcterms:W3CDTF">2025-12-10T13:03:00Z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23a5bcfd-e540-4a8a-bed7-9a038671b693</vt:lpwstr>
  </property>
  <property fmtid="{D5CDD505-2E9C-101B-9397-08002B2CF9AE}" pid="4" name="MSIP_Label_66b5d990-821a-4d41-b503-280f184b2126_Enabled">
    <vt:lpwstr>true</vt:lpwstr>
  </property>
  <property fmtid="{D5CDD505-2E9C-101B-9397-08002B2CF9AE}" pid="5" name="MSIP_Label_66b5d990-821a-4d41-b503-280f184b2126_SetDate">
    <vt:lpwstr>2025-01-16T08:11:46Z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089aea07-3980-43ea-b847-1577b053a905</vt:lpwstr>
  </property>
  <property fmtid="{D5CDD505-2E9C-101B-9397-08002B2CF9AE}" pid="10" name="MSIP_Label_66b5d990-821a-4d41-b503-280f184b2126_ContentBits">
    <vt:lpwstr>0</vt:lpwstr>
  </property>
</Properties>
</file>